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D88" w:rsidRDefault="005D1D88" w:rsidP="009E62CC">
      <w:pPr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:rsidR="009E62CC" w:rsidRPr="00F631B7" w:rsidRDefault="005D1D88" w:rsidP="009E62CC">
      <w:pPr>
        <w:jc w:val="center"/>
        <w:rPr>
          <w:rFonts w:ascii="Calibri" w:hAnsi="Calibri" w:cs="Calibri"/>
          <w:b/>
          <w:sz w:val="24"/>
          <w:szCs w:val="24"/>
          <w:lang w:eastAsia="en-US"/>
        </w:rPr>
      </w:pPr>
      <w:r w:rsidRPr="00F631B7">
        <w:rPr>
          <w:rFonts w:ascii="Calibri" w:hAnsi="Calibri" w:cs="Calibri"/>
          <w:b/>
          <w:sz w:val="24"/>
          <w:szCs w:val="24"/>
          <w:lang w:eastAsia="en-US"/>
        </w:rPr>
        <w:t>Příloha č.</w:t>
      </w:r>
      <w:r w:rsidR="008B186B">
        <w:rPr>
          <w:rFonts w:ascii="Calibri" w:hAnsi="Calibri" w:cs="Calibri"/>
          <w:b/>
          <w:sz w:val="24"/>
          <w:szCs w:val="24"/>
          <w:lang w:eastAsia="en-US"/>
        </w:rPr>
        <w:t xml:space="preserve"> </w:t>
      </w:r>
      <w:r w:rsidR="001043DA">
        <w:rPr>
          <w:rFonts w:ascii="Calibri" w:hAnsi="Calibri" w:cs="Calibri"/>
          <w:b/>
          <w:sz w:val="24"/>
          <w:szCs w:val="24"/>
          <w:lang w:eastAsia="en-US"/>
        </w:rPr>
        <w:t>5</w:t>
      </w:r>
      <w:r w:rsidR="00CF7725">
        <w:rPr>
          <w:rFonts w:ascii="Calibri" w:hAnsi="Calibri" w:cs="Calibri"/>
          <w:b/>
          <w:sz w:val="24"/>
          <w:szCs w:val="24"/>
          <w:lang w:eastAsia="en-US"/>
        </w:rPr>
        <w:t xml:space="preserve"> </w:t>
      </w:r>
      <w:r w:rsidR="009E62CC" w:rsidRPr="00F631B7">
        <w:rPr>
          <w:rFonts w:ascii="Calibri" w:hAnsi="Calibri" w:cs="Calibri"/>
          <w:b/>
          <w:sz w:val="24"/>
          <w:szCs w:val="24"/>
          <w:lang w:eastAsia="en-US"/>
        </w:rPr>
        <w:t>Zadávací dokumentace</w:t>
      </w:r>
    </w:p>
    <w:p w:rsidR="009E62CC" w:rsidRPr="00F631B7" w:rsidRDefault="009E62CC" w:rsidP="009E62CC">
      <w:pPr>
        <w:jc w:val="center"/>
        <w:rPr>
          <w:rFonts w:ascii="Calibri" w:hAnsi="Calibri" w:cs="Calibri"/>
          <w:b/>
          <w:sz w:val="24"/>
          <w:szCs w:val="24"/>
          <w:lang w:eastAsia="en-US"/>
        </w:rPr>
      </w:pPr>
      <w:r w:rsidRPr="00F631B7">
        <w:rPr>
          <w:rFonts w:ascii="Calibri" w:hAnsi="Calibri" w:cs="Calibri"/>
          <w:b/>
          <w:sz w:val="24"/>
          <w:szCs w:val="24"/>
          <w:lang w:eastAsia="en-US"/>
        </w:rPr>
        <w:t>Seznam subdodavatelů</w:t>
      </w:r>
    </w:p>
    <w:p w:rsidR="009E62CC" w:rsidRPr="00F631B7" w:rsidRDefault="009E62CC" w:rsidP="009E62CC">
      <w:pPr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:rsidR="00C025A3" w:rsidRPr="008340C2" w:rsidRDefault="00C025A3" w:rsidP="00C025A3">
      <w:pPr>
        <w:spacing w:line="270" w:lineRule="exact"/>
        <w:jc w:val="both"/>
        <w:rPr>
          <w:rFonts w:cs="Calibri"/>
          <w:i/>
          <w:sz w:val="24"/>
          <w:szCs w:val="24"/>
          <w:lang w:eastAsia="en-US"/>
        </w:rPr>
      </w:pPr>
      <w:r>
        <w:rPr>
          <w:rFonts w:cs="Calibri"/>
          <w:sz w:val="24"/>
          <w:szCs w:val="24"/>
        </w:rPr>
        <w:t>Uchazeč:</w:t>
      </w:r>
      <w:r>
        <w:rPr>
          <w:rFonts w:cs="Calibri"/>
          <w:i/>
          <w:sz w:val="24"/>
          <w:szCs w:val="24"/>
        </w:rPr>
        <w:tab/>
      </w:r>
      <w:r w:rsidRPr="008340C2">
        <w:rPr>
          <w:rFonts w:cs="Calibri"/>
          <w:i/>
          <w:sz w:val="24"/>
          <w:szCs w:val="24"/>
          <w:highlight w:val="yellow"/>
        </w:rPr>
        <w:t>Doplní uchazeč</w:t>
      </w:r>
    </w:p>
    <w:p w:rsidR="00C025A3" w:rsidRPr="008340C2" w:rsidRDefault="00C025A3" w:rsidP="00C025A3">
      <w:pPr>
        <w:spacing w:line="270" w:lineRule="exact"/>
        <w:jc w:val="both"/>
        <w:rPr>
          <w:rFonts w:cs="Calibri"/>
          <w:i/>
          <w:sz w:val="24"/>
          <w:szCs w:val="24"/>
          <w:lang w:eastAsia="en-US"/>
        </w:rPr>
      </w:pPr>
      <w:r w:rsidRPr="00FE612B">
        <w:rPr>
          <w:rFonts w:cs="Calibri"/>
          <w:sz w:val="24"/>
          <w:szCs w:val="24"/>
        </w:rPr>
        <w:t>IČ</w:t>
      </w:r>
      <w:r w:rsidR="00F6107D">
        <w:rPr>
          <w:rFonts w:cs="Calibri"/>
          <w:sz w:val="24"/>
          <w:szCs w:val="24"/>
        </w:rPr>
        <w:t>O</w:t>
      </w:r>
      <w:r>
        <w:rPr>
          <w:rFonts w:cs="Calibri"/>
          <w:sz w:val="24"/>
          <w:szCs w:val="24"/>
        </w:rPr>
        <w:t>/DIČ:</w:t>
      </w:r>
      <w:r>
        <w:rPr>
          <w:rFonts w:cs="Calibri"/>
          <w:sz w:val="24"/>
          <w:szCs w:val="24"/>
        </w:rPr>
        <w:tab/>
      </w:r>
      <w:r w:rsidRPr="008340C2">
        <w:rPr>
          <w:rFonts w:cs="Calibri"/>
          <w:i/>
          <w:sz w:val="24"/>
          <w:szCs w:val="24"/>
          <w:highlight w:val="yellow"/>
        </w:rPr>
        <w:t>Doplní uchazeč</w:t>
      </w:r>
    </w:p>
    <w:p w:rsidR="00C025A3" w:rsidRPr="008340C2" w:rsidRDefault="00C025A3" w:rsidP="00C025A3">
      <w:pPr>
        <w:spacing w:line="270" w:lineRule="exact"/>
        <w:jc w:val="both"/>
        <w:rPr>
          <w:rFonts w:cs="Calibri"/>
          <w:i/>
          <w:sz w:val="24"/>
          <w:szCs w:val="24"/>
          <w:lang w:eastAsia="en-US"/>
        </w:rPr>
      </w:pPr>
      <w:r w:rsidRPr="00FE612B">
        <w:rPr>
          <w:rFonts w:cs="Calibri"/>
          <w:sz w:val="24"/>
          <w:szCs w:val="24"/>
        </w:rPr>
        <w:t>se sídlem</w:t>
      </w:r>
      <w:r>
        <w:rPr>
          <w:rFonts w:cs="Calibri"/>
          <w:sz w:val="24"/>
          <w:szCs w:val="24"/>
        </w:rPr>
        <w:t>:</w:t>
      </w:r>
      <w:r w:rsidRPr="00FE612B">
        <w:rPr>
          <w:rFonts w:cs="Calibri"/>
          <w:sz w:val="24"/>
          <w:szCs w:val="24"/>
        </w:rPr>
        <w:t xml:space="preserve"> </w:t>
      </w:r>
      <w:r>
        <w:rPr>
          <w:rFonts w:cs="Calibri"/>
          <w:i/>
          <w:sz w:val="24"/>
          <w:szCs w:val="24"/>
        </w:rPr>
        <w:tab/>
      </w:r>
      <w:r w:rsidRPr="008340C2">
        <w:rPr>
          <w:rFonts w:cs="Calibri"/>
          <w:i/>
          <w:sz w:val="24"/>
          <w:szCs w:val="24"/>
          <w:highlight w:val="yellow"/>
        </w:rPr>
        <w:t>Doplní uchazeč</w:t>
      </w:r>
    </w:p>
    <w:p w:rsidR="00C025A3" w:rsidRPr="008340C2" w:rsidRDefault="00C025A3" w:rsidP="00C025A3">
      <w:pPr>
        <w:spacing w:line="270" w:lineRule="exact"/>
        <w:jc w:val="both"/>
        <w:rPr>
          <w:rFonts w:cs="Calibri"/>
          <w:i/>
          <w:sz w:val="24"/>
          <w:szCs w:val="24"/>
          <w:lang w:eastAsia="en-US"/>
        </w:rPr>
      </w:pPr>
      <w:r w:rsidRPr="00FE612B">
        <w:rPr>
          <w:rFonts w:cs="Calibri"/>
          <w:sz w:val="24"/>
          <w:szCs w:val="24"/>
        </w:rPr>
        <w:t>j</w:t>
      </w:r>
      <w:r>
        <w:rPr>
          <w:rFonts w:cs="Calibri"/>
          <w:sz w:val="24"/>
          <w:szCs w:val="24"/>
        </w:rPr>
        <w:t xml:space="preserve">ednající: </w:t>
      </w:r>
      <w:r>
        <w:rPr>
          <w:rFonts w:cs="Calibri"/>
          <w:i/>
          <w:sz w:val="24"/>
          <w:szCs w:val="24"/>
        </w:rPr>
        <w:tab/>
      </w:r>
      <w:r w:rsidRPr="008340C2">
        <w:rPr>
          <w:rFonts w:cs="Calibri"/>
          <w:i/>
          <w:sz w:val="24"/>
          <w:szCs w:val="24"/>
          <w:highlight w:val="yellow"/>
        </w:rPr>
        <w:t>Doplní uchazeč</w:t>
      </w:r>
    </w:p>
    <w:p w:rsidR="009E62CC" w:rsidRPr="009E62CC" w:rsidRDefault="009E62CC" w:rsidP="005D5D95">
      <w:pPr>
        <w:spacing w:before="120"/>
        <w:jc w:val="both"/>
        <w:rPr>
          <w:rFonts w:cs="Arial"/>
          <w:bCs/>
          <w:iCs/>
          <w:sz w:val="24"/>
          <w:szCs w:val="24"/>
        </w:rPr>
      </w:pPr>
    </w:p>
    <w:p w:rsidR="009E62CC" w:rsidRPr="009E62CC" w:rsidRDefault="009E62CC" w:rsidP="009E62CC">
      <w:pPr>
        <w:jc w:val="center"/>
        <w:rPr>
          <w:rFonts w:ascii="Calibri" w:hAnsi="Calibri" w:cs="Calibri"/>
          <w:sz w:val="24"/>
          <w:szCs w:val="24"/>
          <w:lang w:eastAsia="en-US"/>
        </w:rPr>
      </w:pPr>
      <w:r w:rsidRPr="009E62CC">
        <w:rPr>
          <w:rFonts w:ascii="Calibri" w:hAnsi="Calibri" w:cs="Calibri"/>
          <w:sz w:val="24"/>
          <w:szCs w:val="24"/>
        </w:rPr>
        <w:t xml:space="preserve">jako </w:t>
      </w:r>
      <w:r w:rsidR="006E000E">
        <w:rPr>
          <w:rFonts w:ascii="Calibri" w:hAnsi="Calibri" w:cs="Calibri"/>
          <w:sz w:val="24"/>
          <w:szCs w:val="24"/>
        </w:rPr>
        <w:t>uchazeč o</w:t>
      </w:r>
      <w:r w:rsidRPr="009E62CC">
        <w:rPr>
          <w:rFonts w:ascii="Calibri" w:hAnsi="Calibri" w:cs="Calibri"/>
          <w:sz w:val="24"/>
          <w:szCs w:val="24"/>
        </w:rPr>
        <w:t xml:space="preserve"> veřejn</w:t>
      </w:r>
      <w:r w:rsidR="006E000E">
        <w:rPr>
          <w:rFonts w:ascii="Calibri" w:hAnsi="Calibri" w:cs="Calibri"/>
          <w:sz w:val="24"/>
          <w:szCs w:val="24"/>
        </w:rPr>
        <w:t>ou</w:t>
      </w:r>
      <w:r w:rsidRPr="009E62CC">
        <w:rPr>
          <w:rFonts w:ascii="Calibri" w:hAnsi="Calibri" w:cs="Calibri"/>
          <w:sz w:val="24"/>
          <w:szCs w:val="24"/>
        </w:rPr>
        <w:t xml:space="preserve"> zakázk</w:t>
      </w:r>
      <w:r w:rsidR="006E000E">
        <w:rPr>
          <w:rFonts w:ascii="Calibri" w:hAnsi="Calibri" w:cs="Calibri"/>
          <w:sz w:val="24"/>
          <w:szCs w:val="24"/>
        </w:rPr>
        <w:t>u</w:t>
      </w:r>
      <w:r w:rsidRPr="009E62CC">
        <w:rPr>
          <w:rFonts w:ascii="Calibri" w:hAnsi="Calibri" w:cs="Calibri"/>
          <w:sz w:val="24"/>
          <w:szCs w:val="24"/>
        </w:rPr>
        <w:t xml:space="preserve"> s názvem</w:t>
      </w:r>
    </w:p>
    <w:p w:rsidR="009E62CC" w:rsidRPr="001C06DB" w:rsidRDefault="00C440C9" w:rsidP="009E62CC">
      <w:pPr>
        <w:jc w:val="center"/>
        <w:rPr>
          <w:rFonts w:ascii="Calibri" w:hAnsi="Calibri" w:cs="Calibri"/>
          <w:b/>
          <w:bCs/>
          <w:i/>
          <w:sz w:val="28"/>
          <w:szCs w:val="28"/>
        </w:rPr>
      </w:pPr>
      <w:r w:rsidRPr="001C06DB">
        <w:rPr>
          <w:rFonts w:ascii="Calibri" w:hAnsi="Calibri" w:cs="Calibri"/>
          <w:b/>
          <w:bCs/>
          <w:i/>
          <w:sz w:val="28"/>
          <w:szCs w:val="28"/>
        </w:rPr>
        <w:t>„</w:t>
      </w:r>
      <w:r w:rsidR="00FF1621">
        <w:rPr>
          <w:rFonts w:ascii="Calibri" w:hAnsi="Calibri" w:cs="Calibri"/>
          <w:b/>
          <w:sz w:val="28"/>
          <w:szCs w:val="28"/>
        </w:rPr>
        <w:t xml:space="preserve">Posypová sůl </w:t>
      </w:r>
      <w:r w:rsidR="001C06DB" w:rsidRPr="001C06DB">
        <w:rPr>
          <w:rFonts w:ascii="Calibri" w:hAnsi="Calibri" w:cs="Calibri"/>
          <w:b/>
          <w:sz w:val="28"/>
          <w:szCs w:val="28"/>
        </w:rPr>
        <w:t xml:space="preserve">pro SÚS PK, </w:t>
      </w:r>
      <w:proofErr w:type="spellStart"/>
      <w:proofErr w:type="gramStart"/>
      <w:r w:rsidR="001C06DB" w:rsidRPr="001C06DB">
        <w:rPr>
          <w:rFonts w:ascii="Calibri" w:hAnsi="Calibri" w:cs="Calibri"/>
          <w:b/>
          <w:sz w:val="28"/>
          <w:szCs w:val="28"/>
        </w:rPr>
        <w:t>p.o</w:t>
      </w:r>
      <w:proofErr w:type="spellEnd"/>
      <w:r w:rsidR="001C06DB" w:rsidRPr="001C06DB">
        <w:rPr>
          <w:rFonts w:ascii="Calibri" w:hAnsi="Calibri" w:cs="Calibri"/>
          <w:b/>
          <w:sz w:val="28"/>
          <w:szCs w:val="28"/>
        </w:rPr>
        <w:t>.</w:t>
      </w:r>
      <w:proofErr w:type="gramEnd"/>
      <w:r w:rsidR="001C06DB" w:rsidRPr="001C06DB">
        <w:rPr>
          <w:rFonts w:ascii="Calibri" w:hAnsi="Calibri" w:cs="Calibri"/>
          <w:b/>
          <w:sz w:val="28"/>
          <w:szCs w:val="28"/>
        </w:rPr>
        <w:t xml:space="preserve"> </w:t>
      </w:r>
      <w:r w:rsidR="00F6107D">
        <w:rPr>
          <w:rFonts w:ascii="Calibri" w:hAnsi="Calibri" w:cs="Calibri"/>
          <w:b/>
          <w:sz w:val="28"/>
          <w:szCs w:val="28"/>
        </w:rPr>
        <w:t>(</w:t>
      </w:r>
      <w:r w:rsidR="001C06DB" w:rsidRPr="001C06DB">
        <w:rPr>
          <w:rFonts w:ascii="Calibri" w:hAnsi="Calibri" w:cs="Calibri"/>
          <w:b/>
          <w:sz w:val="28"/>
          <w:szCs w:val="28"/>
        </w:rPr>
        <w:t>2015</w:t>
      </w:r>
      <w:r w:rsidR="00FF1621">
        <w:rPr>
          <w:rFonts w:ascii="Calibri" w:hAnsi="Calibri" w:cs="Calibri"/>
          <w:b/>
          <w:sz w:val="28"/>
          <w:szCs w:val="28"/>
        </w:rPr>
        <w:t>-2016</w:t>
      </w:r>
      <w:r w:rsidR="00F6107D">
        <w:rPr>
          <w:rFonts w:ascii="Calibri" w:hAnsi="Calibri" w:cs="Calibri"/>
          <w:b/>
          <w:sz w:val="28"/>
          <w:szCs w:val="28"/>
        </w:rPr>
        <w:t>)</w:t>
      </w:r>
      <w:r w:rsidRPr="001C06DB">
        <w:rPr>
          <w:rFonts w:ascii="Calibri" w:hAnsi="Calibri" w:cs="Calibri"/>
          <w:b/>
          <w:sz w:val="28"/>
          <w:szCs w:val="28"/>
        </w:rPr>
        <w:t>“</w:t>
      </w:r>
    </w:p>
    <w:p w:rsidR="00A135BC" w:rsidRDefault="00A135BC" w:rsidP="00A135BC">
      <w:pPr>
        <w:spacing w:after="120"/>
        <w:jc w:val="both"/>
        <w:rPr>
          <w:rFonts w:cs="Arial"/>
          <w:sz w:val="20"/>
        </w:rPr>
      </w:pPr>
    </w:p>
    <w:p w:rsidR="00464F52" w:rsidRPr="00F6107D" w:rsidRDefault="00464F52" w:rsidP="00F6107D">
      <w:pPr>
        <w:spacing w:after="120"/>
        <w:jc w:val="both"/>
        <w:rPr>
          <w:rFonts w:cs="Arial"/>
          <w:b/>
          <w:sz w:val="20"/>
        </w:rPr>
      </w:pPr>
      <w:r w:rsidRPr="00F6107D">
        <w:rPr>
          <w:rFonts w:cs="Arial"/>
          <w:b/>
          <w:sz w:val="20"/>
        </w:rPr>
        <w:t>předkládá</w:t>
      </w:r>
      <w:r w:rsidRPr="00F6107D">
        <w:rPr>
          <w:rFonts w:cs="Arial"/>
          <w:sz w:val="20"/>
        </w:rPr>
        <w:t xml:space="preserve"> v rámci </w:t>
      </w:r>
      <w:r w:rsidR="006E000E" w:rsidRPr="00F6107D">
        <w:rPr>
          <w:rFonts w:cs="Arial"/>
          <w:sz w:val="20"/>
        </w:rPr>
        <w:t xml:space="preserve">nabídky na </w:t>
      </w:r>
      <w:r w:rsidRPr="00F6107D">
        <w:rPr>
          <w:rFonts w:cs="Arial"/>
          <w:sz w:val="20"/>
        </w:rPr>
        <w:t>realizac</w:t>
      </w:r>
      <w:r w:rsidR="006E000E" w:rsidRPr="00F6107D">
        <w:rPr>
          <w:rFonts w:cs="Arial"/>
          <w:sz w:val="20"/>
        </w:rPr>
        <w:t>i</w:t>
      </w:r>
      <w:r w:rsidRPr="00F6107D">
        <w:rPr>
          <w:rFonts w:cs="Arial"/>
          <w:sz w:val="20"/>
        </w:rPr>
        <w:t xml:space="preserve"> t</w:t>
      </w:r>
      <w:r w:rsidR="00344AA0" w:rsidRPr="00F6107D">
        <w:rPr>
          <w:rFonts w:cs="Arial"/>
          <w:sz w:val="20"/>
        </w:rPr>
        <w:t>éto veřejné zakázky</w:t>
      </w:r>
      <w:r w:rsidR="00A135BC" w:rsidRPr="00F6107D">
        <w:rPr>
          <w:rFonts w:cs="Arial"/>
          <w:sz w:val="20"/>
        </w:rPr>
        <w:t xml:space="preserve"> </w:t>
      </w:r>
      <w:r w:rsidR="00344AA0" w:rsidRPr="00F6107D">
        <w:rPr>
          <w:rFonts w:cs="Arial"/>
          <w:sz w:val="20"/>
        </w:rPr>
        <w:t>následující</w:t>
      </w:r>
      <w:r w:rsidR="00A135BC" w:rsidRPr="00F6107D">
        <w:rPr>
          <w:rFonts w:cs="Arial"/>
          <w:sz w:val="20"/>
        </w:rPr>
        <w:t xml:space="preserve"> </w:t>
      </w:r>
      <w:r w:rsidRPr="00F6107D">
        <w:rPr>
          <w:rFonts w:eastAsia="Calibri" w:cs="Arial"/>
          <w:b/>
          <w:color w:val="000000"/>
          <w:sz w:val="20"/>
        </w:rPr>
        <w:t>seznam subdodavatelů: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31"/>
        <w:gridCol w:w="2079"/>
        <w:gridCol w:w="1843"/>
        <w:gridCol w:w="1843"/>
        <w:gridCol w:w="2976"/>
      </w:tblGrid>
      <w:tr w:rsidR="009401BF" w:rsidRPr="009E62CC" w:rsidTr="009401BF">
        <w:trPr>
          <w:trHeight w:val="204"/>
          <w:jc w:val="center"/>
        </w:trPr>
        <w:tc>
          <w:tcPr>
            <w:tcW w:w="331" w:type="dxa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  <w:tc>
          <w:tcPr>
            <w:tcW w:w="2079" w:type="dxa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</w:rPr>
            </w:pPr>
            <w:r w:rsidRPr="009E62CC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</w:rPr>
              <w:t>Identifikace subdodavatele</w:t>
            </w:r>
          </w:p>
          <w:p w:rsidR="009401BF" w:rsidRPr="009E62CC" w:rsidRDefault="009401BF" w:rsidP="008D7F6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</w:rPr>
            </w:pPr>
            <w:r w:rsidRPr="009E62CC"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  <w:t>(obchodní název, IČ</w:t>
            </w:r>
            <w:r w:rsidR="00F6107D"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  <w:t>O</w:t>
            </w:r>
            <w:r w:rsidRPr="009E62CC"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  <w:t>, sídlo)</w:t>
            </w:r>
          </w:p>
        </w:tc>
        <w:tc>
          <w:tcPr>
            <w:tcW w:w="1843" w:type="dxa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  <w:r w:rsidRPr="009E62CC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</w:rPr>
              <w:t>Osoba oprávněná jednat za subdodavatele</w:t>
            </w:r>
            <w:r w:rsidRPr="009E62CC"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  <w:t xml:space="preserve"> (jméno, funkce)</w:t>
            </w:r>
          </w:p>
        </w:tc>
        <w:tc>
          <w:tcPr>
            <w:tcW w:w="1843" w:type="dxa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</w:rPr>
            </w:pPr>
            <w:r w:rsidRPr="009E62CC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</w:rPr>
              <w:t>Kontaktní osoba subdodavatele</w:t>
            </w:r>
            <w:r w:rsidRPr="009E62CC"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  <w:t xml:space="preserve"> </w:t>
            </w:r>
            <w:r w:rsidRPr="009E62CC">
              <w:rPr>
                <w:rFonts w:asciiTheme="minorHAnsi" w:hAnsiTheme="minorHAnsi" w:cstheme="minorHAnsi"/>
                <w:sz w:val="20"/>
              </w:rPr>
              <w:t>(jméno, funkce, telefon)</w:t>
            </w:r>
          </w:p>
        </w:tc>
        <w:tc>
          <w:tcPr>
            <w:tcW w:w="2976" w:type="dxa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</w:rPr>
            </w:pPr>
            <w:r w:rsidRPr="009E62CC">
              <w:rPr>
                <w:rFonts w:asciiTheme="minorHAnsi" w:hAnsiTheme="minorHAnsi" w:cstheme="minorHAnsi"/>
                <w:b/>
                <w:color w:val="010000"/>
                <w:sz w:val="20"/>
              </w:rPr>
              <w:t>Specifikace činností, které bude subdodavatel pro uchazeče v rámci VZ provádět</w:t>
            </w:r>
          </w:p>
        </w:tc>
      </w:tr>
      <w:tr w:rsidR="009401BF" w:rsidRPr="009E62CC" w:rsidTr="00745074">
        <w:trPr>
          <w:jc w:val="center"/>
        </w:trPr>
        <w:tc>
          <w:tcPr>
            <w:tcW w:w="331" w:type="dxa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  <w:r w:rsidRPr="009E62CC"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  <w:t>1</w:t>
            </w:r>
            <w:r w:rsidR="009E62CC"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  <w:t>.</w:t>
            </w:r>
          </w:p>
        </w:tc>
        <w:tc>
          <w:tcPr>
            <w:tcW w:w="2079" w:type="dxa"/>
            <w:shd w:val="clear" w:color="auto" w:fill="FFFF00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  <w:tc>
          <w:tcPr>
            <w:tcW w:w="1843" w:type="dxa"/>
            <w:shd w:val="clear" w:color="auto" w:fill="FFFF00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  <w:tc>
          <w:tcPr>
            <w:tcW w:w="1843" w:type="dxa"/>
            <w:shd w:val="clear" w:color="auto" w:fill="FFFF00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FFFF00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</w:tr>
      <w:tr w:rsidR="009401BF" w:rsidRPr="009E62CC" w:rsidTr="00745074">
        <w:trPr>
          <w:jc w:val="center"/>
        </w:trPr>
        <w:tc>
          <w:tcPr>
            <w:tcW w:w="331" w:type="dxa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  <w:r w:rsidRPr="009E62CC"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  <w:t>2</w:t>
            </w:r>
            <w:r w:rsidR="009E62CC"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  <w:t>.</w:t>
            </w:r>
          </w:p>
        </w:tc>
        <w:tc>
          <w:tcPr>
            <w:tcW w:w="2079" w:type="dxa"/>
            <w:shd w:val="clear" w:color="auto" w:fill="FFFF00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  <w:tc>
          <w:tcPr>
            <w:tcW w:w="1843" w:type="dxa"/>
            <w:shd w:val="clear" w:color="auto" w:fill="FFFF00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  <w:tc>
          <w:tcPr>
            <w:tcW w:w="1843" w:type="dxa"/>
            <w:shd w:val="clear" w:color="auto" w:fill="FFFF00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FFFF00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</w:tr>
      <w:tr w:rsidR="009401BF" w:rsidRPr="009E62CC" w:rsidTr="00745074">
        <w:trPr>
          <w:jc w:val="center"/>
        </w:trPr>
        <w:tc>
          <w:tcPr>
            <w:tcW w:w="331" w:type="dxa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  <w:r w:rsidRPr="009E62CC"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  <w:t>3</w:t>
            </w:r>
            <w:r w:rsidR="009E62CC"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  <w:t>.</w:t>
            </w:r>
          </w:p>
        </w:tc>
        <w:tc>
          <w:tcPr>
            <w:tcW w:w="2079" w:type="dxa"/>
            <w:shd w:val="clear" w:color="auto" w:fill="FFFF00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  <w:tc>
          <w:tcPr>
            <w:tcW w:w="1843" w:type="dxa"/>
            <w:shd w:val="clear" w:color="auto" w:fill="FFFF00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  <w:tc>
          <w:tcPr>
            <w:tcW w:w="1843" w:type="dxa"/>
            <w:shd w:val="clear" w:color="auto" w:fill="FFFF00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FFFF00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</w:tr>
      <w:tr w:rsidR="009401BF" w:rsidRPr="009E62CC" w:rsidTr="00745074">
        <w:trPr>
          <w:jc w:val="center"/>
        </w:trPr>
        <w:tc>
          <w:tcPr>
            <w:tcW w:w="331" w:type="dxa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  <w:r w:rsidRPr="009E62CC"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  <w:t>4</w:t>
            </w:r>
            <w:r w:rsidR="009E62CC"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  <w:t>.</w:t>
            </w:r>
          </w:p>
        </w:tc>
        <w:tc>
          <w:tcPr>
            <w:tcW w:w="2079" w:type="dxa"/>
            <w:shd w:val="clear" w:color="auto" w:fill="FFFF00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  <w:tc>
          <w:tcPr>
            <w:tcW w:w="1843" w:type="dxa"/>
            <w:shd w:val="clear" w:color="auto" w:fill="FFFF00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  <w:tc>
          <w:tcPr>
            <w:tcW w:w="1843" w:type="dxa"/>
            <w:shd w:val="clear" w:color="auto" w:fill="FFFF00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FFFF00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</w:tr>
      <w:tr w:rsidR="009401BF" w:rsidRPr="009E62CC" w:rsidTr="00745074">
        <w:trPr>
          <w:jc w:val="center"/>
        </w:trPr>
        <w:tc>
          <w:tcPr>
            <w:tcW w:w="331" w:type="dxa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  <w:r w:rsidRPr="009E62CC"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  <w:t>5</w:t>
            </w:r>
            <w:r w:rsidR="009E62CC"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  <w:t>.</w:t>
            </w:r>
          </w:p>
        </w:tc>
        <w:tc>
          <w:tcPr>
            <w:tcW w:w="2079" w:type="dxa"/>
            <w:shd w:val="clear" w:color="auto" w:fill="FFFF00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  <w:tc>
          <w:tcPr>
            <w:tcW w:w="1843" w:type="dxa"/>
            <w:shd w:val="clear" w:color="auto" w:fill="FFFF00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  <w:tc>
          <w:tcPr>
            <w:tcW w:w="1843" w:type="dxa"/>
            <w:shd w:val="clear" w:color="auto" w:fill="FFFF00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  <w:tc>
          <w:tcPr>
            <w:tcW w:w="2976" w:type="dxa"/>
            <w:shd w:val="clear" w:color="auto" w:fill="FFFF00"/>
            <w:vAlign w:val="center"/>
          </w:tcPr>
          <w:p w:rsidR="009401BF" w:rsidRPr="009E62C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</w:rPr>
            </w:pPr>
          </w:p>
        </w:tc>
      </w:tr>
    </w:tbl>
    <w:p w:rsidR="00D369F0" w:rsidRDefault="00D369F0" w:rsidP="00D369F0">
      <w:pPr>
        <w:pStyle w:val="Odstavecseseznamem"/>
        <w:spacing w:before="120"/>
        <w:ind w:left="360"/>
        <w:jc w:val="both"/>
        <w:rPr>
          <w:rFonts w:cs="Arial"/>
          <w:b/>
          <w:sz w:val="20"/>
        </w:rPr>
      </w:pPr>
    </w:p>
    <w:p w:rsidR="00D369F0" w:rsidRPr="00D369F0" w:rsidRDefault="00D369F0" w:rsidP="00D369F0">
      <w:pPr>
        <w:pStyle w:val="Odstavecseseznamem"/>
        <w:spacing w:before="120"/>
        <w:ind w:left="360"/>
        <w:jc w:val="both"/>
        <w:rPr>
          <w:rFonts w:cs="Arial"/>
          <w:b/>
          <w:color w:val="FF0000"/>
          <w:sz w:val="20"/>
        </w:rPr>
      </w:pPr>
      <w:r w:rsidRPr="00D369F0">
        <w:rPr>
          <w:rFonts w:cs="Arial"/>
          <w:b/>
          <w:color w:val="FF0000"/>
          <w:sz w:val="20"/>
        </w:rPr>
        <w:t>nebo</w:t>
      </w:r>
      <w:r>
        <w:rPr>
          <w:rFonts w:cs="Arial"/>
          <w:b/>
          <w:color w:val="FF0000"/>
          <w:sz w:val="20"/>
        </w:rPr>
        <w:t xml:space="preserve"> (viz. </w:t>
      </w:r>
      <w:proofErr w:type="spellStart"/>
      <w:proofErr w:type="gramStart"/>
      <w:r>
        <w:rPr>
          <w:rFonts w:cs="Arial"/>
          <w:b/>
          <w:color w:val="FF0000"/>
          <w:sz w:val="20"/>
        </w:rPr>
        <w:t>Pozn</w:t>
      </w:r>
      <w:proofErr w:type="spellEnd"/>
      <w:r w:rsidR="002E4EE5">
        <w:rPr>
          <w:rFonts w:cs="Arial"/>
          <w:b/>
          <w:color w:val="FF0000"/>
          <w:sz w:val="20"/>
        </w:rPr>
        <w:t xml:space="preserve"> 1.</w:t>
      </w:r>
      <w:r>
        <w:rPr>
          <w:rFonts w:cs="Arial"/>
          <w:b/>
          <w:color w:val="FF0000"/>
          <w:sz w:val="20"/>
        </w:rPr>
        <w:t>. níže</w:t>
      </w:r>
      <w:proofErr w:type="gramEnd"/>
      <w:r>
        <w:rPr>
          <w:rFonts w:cs="Arial"/>
          <w:b/>
          <w:color w:val="FF0000"/>
          <w:sz w:val="20"/>
        </w:rPr>
        <w:t>)</w:t>
      </w:r>
    </w:p>
    <w:p w:rsidR="00D369F0" w:rsidRDefault="00D369F0" w:rsidP="00D369F0">
      <w:pPr>
        <w:pStyle w:val="Odstavecseseznamem"/>
        <w:spacing w:before="120"/>
        <w:ind w:left="360"/>
        <w:jc w:val="both"/>
        <w:rPr>
          <w:rFonts w:cs="Arial"/>
          <w:b/>
          <w:sz w:val="20"/>
        </w:rPr>
      </w:pPr>
    </w:p>
    <w:p w:rsidR="009401BF" w:rsidRPr="00D369F0" w:rsidRDefault="009401BF" w:rsidP="002E4EE5">
      <w:pPr>
        <w:spacing w:before="120"/>
        <w:ind w:firstLine="644"/>
        <w:jc w:val="both"/>
        <w:rPr>
          <w:rFonts w:cs="Arial"/>
          <w:b/>
          <w:sz w:val="20"/>
        </w:rPr>
      </w:pPr>
      <w:r w:rsidRPr="00D369F0">
        <w:rPr>
          <w:rFonts w:cs="Arial"/>
          <w:b/>
          <w:sz w:val="20"/>
        </w:rPr>
        <w:t xml:space="preserve">čestně prohlašuje, že nemá v úmyslu zadat </w:t>
      </w:r>
      <w:r w:rsidR="00A135BC" w:rsidRPr="00D369F0">
        <w:rPr>
          <w:rFonts w:cs="Arial"/>
          <w:b/>
          <w:sz w:val="20"/>
        </w:rPr>
        <w:t xml:space="preserve">žádnou </w:t>
      </w:r>
      <w:r w:rsidRPr="00D369F0">
        <w:rPr>
          <w:rFonts w:cs="Arial"/>
          <w:b/>
          <w:sz w:val="20"/>
        </w:rPr>
        <w:t>část veřejné zakázky jiným osobám.</w:t>
      </w:r>
    </w:p>
    <w:p w:rsidR="002E4EE5" w:rsidRPr="002E4EE5" w:rsidRDefault="002E4EE5" w:rsidP="002E4EE5">
      <w:pPr>
        <w:pStyle w:val="Odstavecseseznamem"/>
        <w:ind w:left="644"/>
        <w:rPr>
          <w:rFonts w:cs="Arial"/>
          <w:bCs/>
          <w:iCs/>
          <w:sz w:val="20"/>
        </w:rPr>
      </w:pPr>
    </w:p>
    <w:p w:rsidR="00827123" w:rsidRDefault="00827123" w:rsidP="00827123">
      <w:pPr>
        <w:rPr>
          <w:rFonts w:cs="Calibri"/>
          <w:bCs/>
          <w:iCs/>
          <w:sz w:val="24"/>
          <w:szCs w:val="24"/>
        </w:rPr>
      </w:pPr>
    </w:p>
    <w:p w:rsidR="00827123" w:rsidRDefault="00827123" w:rsidP="00827123">
      <w:pPr>
        <w:rPr>
          <w:rFonts w:cs="Calibri"/>
          <w:bCs/>
          <w:iCs/>
          <w:sz w:val="24"/>
          <w:szCs w:val="24"/>
        </w:rPr>
      </w:pPr>
    </w:p>
    <w:p w:rsidR="00827123" w:rsidRDefault="00827123" w:rsidP="00827123">
      <w:pPr>
        <w:rPr>
          <w:rFonts w:cs="Calibri"/>
          <w:bCs/>
          <w:iCs/>
          <w:lang w:eastAsia="en-US"/>
        </w:rPr>
      </w:pPr>
      <w:r>
        <w:rPr>
          <w:rFonts w:cs="Calibri"/>
          <w:bCs/>
          <w:iCs/>
          <w:sz w:val="24"/>
          <w:szCs w:val="24"/>
        </w:rPr>
        <w:t>V </w:t>
      </w:r>
      <w:r>
        <w:rPr>
          <w:rFonts w:cs="Calibri"/>
          <w:bCs/>
          <w:iCs/>
          <w:sz w:val="24"/>
          <w:szCs w:val="24"/>
          <w:highlight w:val="yellow"/>
        </w:rPr>
        <w:t>….……......</w:t>
      </w:r>
      <w:proofErr w:type="gramStart"/>
      <w:r>
        <w:rPr>
          <w:rFonts w:cs="Calibri"/>
          <w:bCs/>
          <w:iCs/>
          <w:sz w:val="24"/>
          <w:szCs w:val="24"/>
          <w:highlight w:val="yellow"/>
        </w:rPr>
        <w:t>…</w:t>
      </w:r>
      <w:r>
        <w:rPr>
          <w:rFonts w:cs="Calibri"/>
          <w:bCs/>
          <w:iCs/>
          <w:sz w:val="24"/>
          <w:szCs w:val="24"/>
        </w:rPr>
        <w:t xml:space="preserve">  dne</w:t>
      </w:r>
      <w:proofErr w:type="gramEnd"/>
      <w:r>
        <w:rPr>
          <w:rFonts w:cs="Calibri"/>
          <w:bCs/>
          <w:iCs/>
          <w:sz w:val="24"/>
          <w:szCs w:val="24"/>
        </w:rPr>
        <w:t xml:space="preserve"> </w:t>
      </w:r>
      <w:r>
        <w:rPr>
          <w:rFonts w:cs="Calibri"/>
          <w:bCs/>
          <w:iCs/>
          <w:sz w:val="24"/>
          <w:szCs w:val="24"/>
          <w:highlight w:val="yellow"/>
        </w:rPr>
        <w:t>….........…</w:t>
      </w:r>
      <w:r>
        <w:rPr>
          <w:rFonts w:cs="Calibri"/>
          <w:bCs/>
          <w:iCs/>
          <w:sz w:val="24"/>
          <w:szCs w:val="24"/>
        </w:rPr>
        <w:tab/>
      </w:r>
      <w:r>
        <w:rPr>
          <w:rFonts w:cs="Calibri"/>
          <w:bCs/>
          <w:iCs/>
          <w:sz w:val="24"/>
          <w:szCs w:val="24"/>
        </w:rPr>
        <w:tab/>
      </w:r>
      <w:r>
        <w:rPr>
          <w:rFonts w:cs="Calibri"/>
          <w:bCs/>
          <w:iCs/>
          <w:sz w:val="24"/>
          <w:szCs w:val="24"/>
        </w:rPr>
        <w:tab/>
      </w:r>
      <w:r>
        <w:rPr>
          <w:rFonts w:cs="Calibri"/>
          <w:bCs/>
          <w:iCs/>
          <w:sz w:val="24"/>
          <w:szCs w:val="24"/>
        </w:rPr>
        <w:tab/>
      </w:r>
      <w:r>
        <w:rPr>
          <w:rFonts w:cs="Calibri"/>
          <w:bCs/>
          <w:iCs/>
          <w:highlight w:val="yellow"/>
        </w:rPr>
        <w:t>..........</w:t>
      </w:r>
      <w:r>
        <w:rPr>
          <w:rFonts w:cs="Calibri"/>
          <w:bCs/>
          <w:i/>
          <w:iCs/>
          <w:highlight w:val="yellow"/>
        </w:rPr>
        <w:t>doplní uchazeč.............</w:t>
      </w:r>
    </w:p>
    <w:p w:rsidR="00827123" w:rsidRDefault="00827123" w:rsidP="00827123">
      <w:pPr>
        <w:jc w:val="center"/>
        <w:rPr>
          <w:rFonts w:cs="Calibri"/>
          <w:bCs/>
          <w:i/>
          <w:iCs/>
        </w:rPr>
      </w:pP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  <w:t>podpis osoby oprávněné jednat</w:t>
      </w:r>
    </w:p>
    <w:p w:rsidR="00827123" w:rsidRDefault="00827123" w:rsidP="00827123">
      <w:pPr>
        <w:jc w:val="center"/>
        <w:rPr>
          <w:rFonts w:cs="Calibri"/>
          <w:bCs/>
          <w:i/>
          <w:iCs/>
        </w:rPr>
      </w:pP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  <w:t>jménem uchazeče</w:t>
      </w:r>
    </w:p>
    <w:p w:rsidR="008E02BC" w:rsidRDefault="008E02BC" w:rsidP="005D5D95">
      <w:pPr>
        <w:rPr>
          <w:rFonts w:cs="Arial"/>
          <w:bCs/>
          <w:iCs/>
          <w:sz w:val="20"/>
        </w:rPr>
      </w:pPr>
    </w:p>
    <w:p w:rsidR="005D5D95" w:rsidRDefault="005D5D95" w:rsidP="005D5D95">
      <w:pPr>
        <w:ind w:left="708"/>
        <w:jc w:val="right"/>
        <w:rPr>
          <w:rFonts w:cs="Arial"/>
          <w:bCs/>
          <w:iCs/>
          <w:sz w:val="20"/>
        </w:rPr>
      </w:pPr>
    </w:p>
    <w:p w:rsidR="00F631B7" w:rsidRDefault="00F631B7" w:rsidP="005D1D88">
      <w:pPr>
        <w:spacing w:line="270" w:lineRule="exact"/>
        <w:jc w:val="center"/>
        <w:rPr>
          <w:rFonts w:ascii="Calibri" w:hAnsi="Calibri" w:cs="Calibri"/>
          <w:bCs/>
          <w:i/>
          <w:iCs/>
        </w:rPr>
      </w:pPr>
    </w:p>
    <w:p w:rsidR="00F631B7" w:rsidRPr="004E4E15" w:rsidRDefault="00F631B7" w:rsidP="005D1D88">
      <w:pPr>
        <w:spacing w:line="270" w:lineRule="exact"/>
        <w:jc w:val="center"/>
        <w:rPr>
          <w:rFonts w:ascii="Calibri" w:hAnsi="Calibri" w:cs="Calibri"/>
          <w:bCs/>
          <w:i/>
          <w:iCs/>
        </w:rPr>
      </w:pPr>
    </w:p>
    <w:p w:rsidR="004D1BE1" w:rsidRDefault="004D1BE1" w:rsidP="004D1BE1">
      <w:pPr>
        <w:jc w:val="both"/>
        <w:rPr>
          <w:rFonts w:cs="Arial"/>
          <w:bCs/>
          <w:i/>
          <w:iCs/>
          <w:szCs w:val="22"/>
          <w:lang w:eastAsia="en-US"/>
        </w:rPr>
      </w:pPr>
      <w:r>
        <w:rPr>
          <w:rFonts w:cs="Arial"/>
          <w:i/>
          <w:color w:val="FF0000"/>
          <w:sz w:val="20"/>
        </w:rPr>
        <w:t xml:space="preserve">Pozn.: Uchazeč vyplní </w:t>
      </w:r>
      <w:r w:rsidR="00F6107D">
        <w:rPr>
          <w:rFonts w:cs="Arial"/>
          <w:i/>
          <w:color w:val="FF0000"/>
          <w:sz w:val="20"/>
        </w:rPr>
        <w:t xml:space="preserve">tuto </w:t>
      </w:r>
      <w:r>
        <w:rPr>
          <w:rFonts w:cs="Arial"/>
          <w:i/>
          <w:color w:val="FF0000"/>
          <w:sz w:val="20"/>
        </w:rPr>
        <w:t>příloh</w:t>
      </w:r>
      <w:r w:rsidR="00F6107D">
        <w:rPr>
          <w:rFonts w:cs="Arial"/>
          <w:i/>
          <w:color w:val="FF0000"/>
          <w:sz w:val="20"/>
        </w:rPr>
        <w:t>u</w:t>
      </w:r>
      <w:r>
        <w:rPr>
          <w:rFonts w:cs="Arial"/>
          <w:i/>
          <w:color w:val="FF0000"/>
          <w:sz w:val="20"/>
        </w:rPr>
        <w:t xml:space="preserve"> dle skutečnosti a nehodící se vymaže. Uchazeč doloží buď pouze vyplněný podepsaný Seznam, nebo pouze podepsané Čestné prohlášení, že </w:t>
      </w:r>
      <w:r w:rsidR="00FA069A">
        <w:rPr>
          <w:rFonts w:cs="Arial"/>
          <w:i/>
          <w:color w:val="FF0000"/>
          <w:sz w:val="20"/>
        </w:rPr>
        <w:t>nemá v úmyslu zadat žádnou část veřejné zakázky jiným osobám.</w:t>
      </w:r>
    </w:p>
    <w:p w:rsidR="00A135BC" w:rsidRPr="00A135BC" w:rsidRDefault="00A135BC" w:rsidP="004D1BE1">
      <w:pPr>
        <w:jc w:val="both"/>
        <w:rPr>
          <w:rFonts w:cs="Arial"/>
          <w:bCs/>
          <w:i/>
          <w:iCs/>
          <w:szCs w:val="22"/>
          <w:lang w:eastAsia="en-US"/>
        </w:rPr>
      </w:pPr>
    </w:p>
    <w:sectPr w:rsidR="00A135BC" w:rsidRPr="00A135BC" w:rsidSect="00CF7725">
      <w:footerReference w:type="default" r:id="rId8"/>
      <w:headerReference w:type="first" r:id="rId9"/>
      <w:type w:val="continuous"/>
      <w:pgSz w:w="11906" w:h="16838" w:code="9"/>
      <w:pgMar w:top="2243" w:right="1416" w:bottom="709" w:left="1418" w:header="426" w:footer="19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D87" w:rsidRDefault="007E4D87" w:rsidP="00264229">
      <w:r>
        <w:separator/>
      </w:r>
    </w:p>
  </w:endnote>
  <w:endnote w:type="continuationSeparator" w:id="0">
    <w:p w:rsidR="007E4D87" w:rsidRDefault="007E4D87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CE6" w:rsidRPr="005C0F97" w:rsidRDefault="00EE2CE6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E2CE6" w:rsidRPr="005700BE" w:rsidRDefault="00EE2CE6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AF1E6E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AF1E6E" w:rsidRPr="005C0F97">
      <w:rPr>
        <w:rFonts w:cs="Arial"/>
        <w:i/>
        <w:color w:val="7F7F7F"/>
        <w:sz w:val="18"/>
        <w:szCs w:val="18"/>
      </w:rPr>
      <w:fldChar w:fldCharType="separate"/>
    </w:r>
    <w:r w:rsidR="002E4EE5">
      <w:rPr>
        <w:rFonts w:cs="Arial"/>
        <w:i/>
        <w:noProof/>
        <w:color w:val="7F7F7F"/>
        <w:sz w:val="18"/>
        <w:szCs w:val="18"/>
      </w:rPr>
      <w:t>2</w:t>
    </w:r>
    <w:r w:rsidR="00AF1E6E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AF1E6E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AF1E6E" w:rsidRPr="005C0F97">
      <w:rPr>
        <w:rFonts w:cs="Arial"/>
        <w:i/>
        <w:color w:val="7F7F7F"/>
        <w:sz w:val="18"/>
        <w:szCs w:val="18"/>
      </w:rPr>
      <w:fldChar w:fldCharType="separate"/>
    </w:r>
    <w:r w:rsidR="00A86692">
      <w:rPr>
        <w:rFonts w:cs="Arial"/>
        <w:i/>
        <w:noProof/>
        <w:color w:val="7F7F7F"/>
        <w:sz w:val="18"/>
        <w:szCs w:val="18"/>
      </w:rPr>
      <w:t>1</w:t>
    </w:r>
    <w:r w:rsidR="00AF1E6E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D87" w:rsidRDefault="007E4D87" w:rsidP="00264229">
      <w:r>
        <w:separator/>
      </w:r>
    </w:p>
  </w:footnote>
  <w:footnote w:type="continuationSeparator" w:id="0">
    <w:p w:rsidR="007E4D87" w:rsidRDefault="007E4D87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401" w:rsidRDefault="003E4401" w:rsidP="001C06DB">
    <w:pPr>
      <w:pStyle w:val="Zhlav"/>
      <w:ind w:left="-964" w:right="-737"/>
    </w:pPr>
    <w:r>
      <w:rPr>
        <w:noProof/>
        <w:sz w:val="24"/>
        <w:szCs w:val="24"/>
      </w:rPr>
      <w:drawing>
        <wp:inline distT="0" distB="0" distL="0" distR="0">
          <wp:extent cx="3419475" cy="790575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779" t="21277" r="34779" b="19858"/>
                  <a:stretch>
                    <a:fillRect/>
                  </a:stretch>
                </pic:blipFill>
                <pic:spPr bwMode="auto">
                  <a:xfrm>
                    <a:off x="0" y="0"/>
                    <a:ext cx="3419475" cy="7905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5827FD6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42B5B0E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9226361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34A4B72"/>
    <w:multiLevelType w:val="hybridMultilevel"/>
    <w:tmpl w:val="C18A4E92"/>
    <w:lvl w:ilvl="0" w:tplc="ADE486D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64048B4"/>
    <w:multiLevelType w:val="hybridMultilevel"/>
    <w:tmpl w:val="D6A8773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3273701"/>
    <w:multiLevelType w:val="hybridMultilevel"/>
    <w:tmpl w:val="C6B6AF28"/>
    <w:lvl w:ilvl="0" w:tplc="0FF6B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20">
    <w:nsid w:val="5EBE6DF5"/>
    <w:multiLevelType w:val="hybridMultilevel"/>
    <w:tmpl w:val="8D28C6F8"/>
    <w:lvl w:ilvl="0" w:tplc="98EE547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3">
    <w:nsid w:val="699E1862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3"/>
  </w:num>
  <w:num w:numId="4">
    <w:abstractNumId w:val="19"/>
  </w:num>
  <w:num w:numId="5">
    <w:abstractNumId w:val="22"/>
  </w:num>
  <w:num w:numId="6">
    <w:abstractNumId w:val="21"/>
  </w:num>
  <w:num w:numId="7">
    <w:abstractNumId w:val="23"/>
  </w:num>
  <w:num w:numId="8">
    <w:abstractNumId w:val="15"/>
  </w:num>
  <w:num w:numId="9">
    <w:abstractNumId w:val="12"/>
  </w:num>
  <w:num w:numId="10">
    <w:abstractNumId w:val="14"/>
  </w:num>
  <w:num w:numId="11">
    <w:abstractNumId w:val="18"/>
  </w:num>
  <w:num w:numId="12">
    <w:abstractNumId w:val="17"/>
  </w:num>
  <w:num w:numId="13">
    <w:abstractNumId w:val="11"/>
  </w:num>
  <w:num w:numId="14">
    <w:abstractNumId w:val="9"/>
  </w:num>
  <w:num w:numId="15">
    <w:abstractNumId w:val="10"/>
  </w:num>
  <w:num w:numId="16">
    <w:abstractNumId w:val="2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26E68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1EC3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43DA"/>
    <w:rsid w:val="001061C9"/>
    <w:rsid w:val="0010646C"/>
    <w:rsid w:val="001101DB"/>
    <w:rsid w:val="00114728"/>
    <w:rsid w:val="001148EA"/>
    <w:rsid w:val="00120D98"/>
    <w:rsid w:val="00121451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015"/>
    <w:rsid w:val="001644C8"/>
    <w:rsid w:val="00164EE6"/>
    <w:rsid w:val="0016517B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47FD"/>
    <w:rsid w:val="001A5C2D"/>
    <w:rsid w:val="001B1541"/>
    <w:rsid w:val="001B1D66"/>
    <w:rsid w:val="001B3136"/>
    <w:rsid w:val="001B3BD9"/>
    <w:rsid w:val="001B504B"/>
    <w:rsid w:val="001B6A2C"/>
    <w:rsid w:val="001C06DB"/>
    <w:rsid w:val="001C0DBD"/>
    <w:rsid w:val="001C321D"/>
    <w:rsid w:val="001C54AF"/>
    <w:rsid w:val="001C6CAA"/>
    <w:rsid w:val="001C7F75"/>
    <w:rsid w:val="001D40AB"/>
    <w:rsid w:val="001D4FFA"/>
    <w:rsid w:val="001D5EBA"/>
    <w:rsid w:val="001D722F"/>
    <w:rsid w:val="001E015C"/>
    <w:rsid w:val="001E06AD"/>
    <w:rsid w:val="001E0D4A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4648"/>
    <w:rsid w:val="00205CDA"/>
    <w:rsid w:val="00207A35"/>
    <w:rsid w:val="00207BD9"/>
    <w:rsid w:val="002102C6"/>
    <w:rsid w:val="00215C3D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55FC2"/>
    <w:rsid w:val="00262A29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4EE5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275B1"/>
    <w:rsid w:val="003300E5"/>
    <w:rsid w:val="0033011F"/>
    <w:rsid w:val="00333171"/>
    <w:rsid w:val="00336E8A"/>
    <w:rsid w:val="00344AA0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6A9A"/>
    <w:rsid w:val="00387583"/>
    <w:rsid w:val="003928F0"/>
    <w:rsid w:val="00393259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2CEB"/>
    <w:rsid w:val="003B341A"/>
    <w:rsid w:val="003B3956"/>
    <w:rsid w:val="003C2115"/>
    <w:rsid w:val="003C32BB"/>
    <w:rsid w:val="003C6137"/>
    <w:rsid w:val="003C76E7"/>
    <w:rsid w:val="003D53DB"/>
    <w:rsid w:val="003D63E2"/>
    <w:rsid w:val="003E003E"/>
    <w:rsid w:val="003E0790"/>
    <w:rsid w:val="003E1097"/>
    <w:rsid w:val="003E13E3"/>
    <w:rsid w:val="003E4401"/>
    <w:rsid w:val="003E55F1"/>
    <w:rsid w:val="003F211B"/>
    <w:rsid w:val="003F58FC"/>
    <w:rsid w:val="003F602C"/>
    <w:rsid w:val="00400E73"/>
    <w:rsid w:val="00401665"/>
    <w:rsid w:val="00401737"/>
    <w:rsid w:val="00402332"/>
    <w:rsid w:val="00416A8F"/>
    <w:rsid w:val="00417911"/>
    <w:rsid w:val="00417954"/>
    <w:rsid w:val="0042467C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3537"/>
    <w:rsid w:val="0045588A"/>
    <w:rsid w:val="0046297E"/>
    <w:rsid w:val="00464F52"/>
    <w:rsid w:val="00465B7B"/>
    <w:rsid w:val="0046665F"/>
    <w:rsid w:val="00466724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04B4"/>
    <w:rsid w:val="004C1107"/>
    <w:rsid w:val="004C2467"/>
    <w:rsid w:val="004C5A0E"/>
    <w:rsid w:val="004D1BE1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26B2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137"/>
    <w:rsid w:val="005A3487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1D88"/>
    <w:rsid w:val="005D425F"/>
    <w:rsid w:val="005D5D95"/>
    <w:rsid w:val="005F1855"/>
    <w:rsid w:val="005F1FC2"/>
    <w:rsid w:val="0060063C"/>
    <w:rsid w:val="00600A00"/>
    <w:rsid w:val="00601246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1488"/>
    <w:rsid w:val="006529BD"/>
    <w:rsid w:val="006548AF"/>
    <w:rsid w:val="006548D3"/>
    <w:rsid w:val="006550E6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1D51"/>
    <w:rsid w:val="006D4DC0"/>
    <w:rsid w:val="006E000E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074"/>
    <w:rsid w:val="00745B24"/>
    <w:rsid w:val="00753748"/>
    <w:rsid w:val="007548D8"/>
    <w:rsid w:val="007575BA"/>
    <w:rsid w:val="00766A7E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4D87"/>
    <w:rsid w:val="007E5357"/>
    <w:rsid w:val="007E6CEF"/>
    <w:rsid w:val="007E6E5A"/>
    <w:rsid w:val="007F017A"/>
    <w:rsid w:val="007F0936"/>
    <w:rsid w:val="007F1902"/>
    <w:rsid w:val="007F2452"/>
    <w:rsid w:val="007F2AD2"/>
    <w:rsid w:val="007F2E70"/>
    <w:rsid w:val="007F36AA"/>
    <w:rsid w:val="007F419E"/>
    <w:rsid w:val="007F4C42"/>
    <w:rsid w:val="007F6902"/>
    <w:rsid w:val="00804679"/>
    <w:rsid w:val="00805626"/>
    <w:rsid w:val="0080724A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27123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6564C"/>
    <w:rsid w:val="00871F99"/>
    <w:rsid w:val="008728B2"/>
    <w:rsid w:val="00886C86"/>
    <w:rsid w:val="00892BDD"/>
    <w:rsid w:val="008970A4"/>
    <w:rsid w:val="008A1C4B"/>
    <w:rsid w:val="008B186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D7F69"/>
    <w:rsid w:val="008E02BC"/>
    <w:rsid w:val="008E0F97"/>
    <w:rsid w:val="008E1B72"/>
    <w:rsid w:val="008E23CE"/>
    <w:rsid w:val="008F078F"/>
    <w:rsid w:val="008F49F8"/>
    <w:rsid w:val="009000B2"/>
    <w:rsid w:val="00900841"/>
    <w:rsid w:val="00904730"/>
    <w:rsid w:val="009138A3"/>
    <w:rsid w:val="009155DF"/>
    <w:rsid w:val="009219AE"/>
    <w:rsid w:val="00922C8A"/>
    <w:rsid w:val="00923708"/>
    <w:rsid w:val="00925EDD"/>
    <w:rsid w:val="00927302"/>
    <w:rsid w:val="0093174D"/>
    <w:rsid w:val="009337EA"/>
    <w:rsid w:val="00934969"/>
    <w:rsid w:val="00934D66"/>
    <w:rsid w:val="00934F27"/>
    <w:rsid w:val="00936116"/>
    <w:rsid w:val="00936E74"/>
    <w:rsid w:val="009401BF"/>
    <w:rsid w:val="00944EF2"/>
    <w:rsid w:val="00947B80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4B7B"/>
    <w:rsid w:val="009D0E6E"/>
    <w:rsid w:val="009D2B0E"/>
    <w:rsid w:val="009E0BD8"/>
    <w:rsid w:val="009E1743"/>
    <w:rsid w:val="009E1D82"/>
    <w:rsid w:val="009E5E6A"/>
    <w:rsid w:val="009E62CC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35BC"/>
    <w:rsid w:val="00A149DC"/>
    <w:rsid w:val="00A1587C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4B68"/>
    <w:rsid w:val="00A4533F"/>
    <w:rsid w:val="00A45DE3"/>
    <w:rsid w:val="00A47FD9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6692"/>
    <w:rsid w:val="00A86A26"/>
    <w:rsid w:val="00A87C99"/>
    <w:rsid w:val="00A9691D"/>
    <w:rsid w:val="00A96A20"/>
    <w:rsid w:val="00A96CB3"/>
    <w:rsid w:val="00A97398"/>
    <w:rsid w:val="00AA0EE2"/>
    <w:rsid w:val="00AA4B2C"/>
    <w:rsid w:val="00AA5E4B"/>
    <w:rsid w:val="00AA66C1"/>
    <w:rsid w:val="00AA751C"/>
    <w:rsid w:val="00AB372D"/>
    <w:rsid w:val="00AB3D52"/>
    <w:rsid w:val="00AB3DD1"/>
    <w:rsid w:val="00AC0370"/>
    <w:rsid w:val="00AC3A6E"/>
    <w:rsid w:val="00AC3B48"/>
    <w:rsid w:val="00AC5669"/>
    <w:rsid w:val="00AC718C"/>
    <w:rsid w:val="00AC7B40"/>
    <w:rsid w:val="00AD6461"/>
    <w:rsid w:val="00AD65F8"/>
    <w:rsid w:val="00AD6E4E"/>
    <w:rsid w:val="00AE1EC7"/>
    <w:rsid w:val="00AE2066"/>
    <w:rsid w:val="00AE6AF9"/>
    <w:rsid w:val="00AE7EE1"/>
    <w:rsid w:val="00AF1E6E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3DE7"/>
    <w:rsid w:val="00B25EB2"/>
    <w:rsid w:val="00B317B2"/>
    <w:rsid w:val="00B32720"/>
    <w:rsid w:val="00B337CC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4C58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025A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40C9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48C"/>
    <w:rsid w:val="00CA7725"/>
    <w:rsid w:val="00CB4291"/>
    <w:rsid w:val="00CB4AE6"/>
    <w:rsid w:val="00CB7ABF"/>
    <w:rsid w:val="00CC0430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CF7725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9F0"/>
    <w:rsid w:val="00D36D01"/>
    <w:rsid w:val="00D42B7E"/>
    <w:rsid w:val="00D468CB"/>
    <w:rsid w:val="00D55C5E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6"/>
    <w:rsid w:val="00DB5EE5"/>
    <w:rsid w:val="00DB63ED"/>
    <w:rsid w:val="00DC003E"/>
    <w:rsid w:val="00DC0FAC"/>
    <w:rsid w:val="00DC4236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7F3"/>
    <w:rsid w:val="00E03A02"/>
    <w:rsid w:val="00E059A2"/>
    <w:rsid w:val="00E07628"/>
    <w:rsid w:val="00E1037F"/>
    <w:rsid w:val="00E10E8C"/>
    <w:rsid w:val="00E11541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4E32"/>
    <w:rsid w:val="00E3702D"/>
    <w:rsid w:val="00E37307"/>
    <w:rsid w:val="00E37AA4"/>
    <w:rsid w:val="00E40B3D"/>
    <w:rsid w:val="00E41FBB"/>
    <w:rsid w:val="00E43748"/>
    <w:rsid w:val="00E44FC2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0C6D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2CE6"/>
    <w:rsid w:val="00EE3A9E"/>
    <w:rsid w:val="00EE3C3A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25157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183C"/>
    <w:rsid w:val="00F542EE"/>
    <w:rsid w:val="00F57988"/>
    <w:rsid w:val="00F6107D"/>
    <w:rsid w:val="00F631B7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069A"/>
    <w:rsid w:val="00FA11DE"/>
    <w:rsid w:val="00FA1668"/>
    <w:rsid w:val="00FA2125"/>
    <w:rsid w:val="00FA3939"/>
    <w:rsid w:val="00FA3DFE"/>
    <w:rsid w:val="00FA430E"/>
    <w:rsid w:val="00FB253C"/>
    <w:rsid w:val="00FB31AC"/>
    <w:rsid w:val="00FB59C3"/>
    <w:rsid w:val="00FB7D2F"/>
    <w:rsid w:val="00FC156A"/>
    <w:rsid w:val="00FC20A9"/>
    <w:rsid w:val="00FC23F3"/>
    <w:rsid w:val="00FC51FC"/>
    <w:rsid w:val="00FC5B51"/>
    <w:rsid w:val="00FC634C"/>
    <w:rsid w:val="00FD083C"/>
    <w:rsid w:val="00FD2191"/>
    <w:rsid w:val="00FD3D4B"/>
    <w:rsid w:val="00FD68BA"/>
    <w:rsid w:val="00FD7E42"/>
    <w:rsid w:val="00FE13DB"/>
    <w:rsid w:val="00FF1149"/>
    <w:rsid w:val="00FF1621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99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97E49-ABD9-4C53-A6C5-FE81FBE39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 Mgr. Štěpán Mátl</cp:lastModifiedBy>
  <cp:revision>40</cp:revision>
  <cp:lastPrinted>2014-06-24T09:23:00Z</cp:lastPrinted>
  <dcterms:created xsi:type="dcterms:W3CDTF">2013-09-12T07:54:00Z</dcterms:created>
  <dcterms:modified xsi:type="dcterms:W3CDTF">2015-03-05T08:51:00Z</dcterms:modified>
</cp:coreProperties>
</file>